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EB" w:rsidRPr="00444D4E" w:rsidRDefault="002F7314" w:rsidP="002101A3">
      <w:pPr>
        <w:pStyle w:val="Heading1"/>
        <w:ind w:firstLine="720"/>
        <w:rPr>
          <w:rFonts w:ascii="Palatino" w:hAnsi="Palatino"/>
          <w:bCs/>
          <w:sz w:val="32"/>
          <w:szCs w:val="32"/>
        </w:rPr>
      </w:pPr>
      <w:r>
        <w:rPr>
          <w:rFonts w:ascii="Palatino" w:hAnsi="Palatino"/>
          <w:bCs/>
          <w:sz w:val="32"/>
          <w:szCs w:val="32"/>
        </w:rPr>
        <w:t>BC Calculus – 2</w:t>
      </w:r>
      <w:r w:rsidRPr="002F7314">
        <w:rPr>
          <w:rFonts w:ascii="Palatino" w:hAnsi="Palatino"/>
          <w:bCs/>
          <w:sz w:val="32"/>
          <w:szCs w:val="32"/>
          <w:vertAlign w:val="superscript"/>
        </w:rPr>
        <w:t>nd</w:t>
      </w:r>
      <w:r>
        <w:rPr>
          <w:rFonts w:ascii="Palatino" w:hAnsi="Palatino"/>
          <w:bCs/>
          <w:sz w:val="32"/>
          <w:szCs w:val="32"/>
        </w:rPr>
        <w:t xml:space="preserve"> Quarter Project - Rubric</w:t>
      </w:r>
    </w:p>
    <w:p w:rsidR="002F7314" w:rsidRPr="00226CBF" w:rsidRDefault="002F7314" w:rsidP="00AE2FEB">
      <w:pPr>
        <w:jc w:val="center"/>
        <w:rPr>
          <w:rFonts w:ascii="Palatino" w:hAnsi="Palatino"/>
          <w:b/>
          <w:i/>
        </w:rPr>
      </w:pPr>
    </w:p>
    <w:p w:rsidR="00EA1486" w:rsidRPr="00226CBF" w:rsidRDefault="00EA1486" w:rsidP="00AE2FEB">
      <w:pPr>
        <w:jc w:val="center"/>
        <w:rPr>
          <w:rFonts w:ascii="Palatino" w:hAnsi="Palatino"/>
          <w:b/>
          <w:i/>
        </w:rPr>
      </w:pPr>
      <w:r w:rsidRPr="00226CBF">
        <w:rPr>
          <w:rFonts w:ascii="Arial" w:hAnsi="Arial" w:cs="Arial"/>
          <w:color w:val="000000"/>
        </w:rPr>
        <w:t>Create an illustration or exa</w:t>
      </w:r>
      <w:r w:rsidR="00A332B2" w:rsidRPr="00226CBF">
        <w:rPr>
          <w:rFonts w:ascii="Arial" w:hAnsi="Arial" w:cs="Arial"/>
          <w:color w:val="000000"/>
        </w:rPr>
        <w:t xml:space="preserve">mple for one of the concepts or </w:t>
      </w:r>
      <w:r w:rsidRPr="00226CBF">
        <w:rPr>
          <w:rFonts w:ascii="Arial" w:hAnsi="Arial" w:cs="Arial"/>
          <w:color w:val="000000"/>
        </w:rPr>
        <w:t>vocab terms that we've learned. Do this on 8.5 x 11 inch paper. I will post these on my bulletin board and on my wall. Make the topic or term very clear. Think of it as a "mini poster". Be creative and have fun with it!</w:t>
      </w:r>
    </w:p>
    <w:p w:rsidR="002F7314" w:rsidRDefault="002F7314" w:rsidP="00AE2FEB">
      <w:pPr>
        <w:rPr>
          <w:rFonts w:ascii="Palatino" w:hAnsi="Palatino"/>
          <w:b/>
        </w:rPr>
      </w:pPr>
    </w:p>
    <w:p w:rsidR="00AA69DD" w:rsidRDefault="00AA69DD" w:rsidP="00AE2FEB">
      <w:pPr>
        <w:rPr>
          <w:rFonts w:ascii="Palatino" w:hAnsi="Palatino"/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938"/>
      </w:tblGrid>
      <w:tr w:rsidR="00AE2FEB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440" w:type="dxa"/>
          </w:tcPr>
          <w:p w:rsidR="00AE2FEB" w:rsidRDefault="00AE2FEB" w:rsidP="00AE2FEB">
            <w:pPr>
              <w:jc w:val="center"/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SCORE</w:t>
            </w:r>
          </w:p>
        </w:tc>
        <w:tc>
          <w:tcPr>
            <w:tcW w:w="7938" w:type="dxa"/>
          </w:tcPr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DESCRIPTION</w:t>
            </w:r>
          </w:p>
        </w:tc>
      </w:tr>
      <w:tr w:rsidR="00AE2FEB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440" w:type="dxa"/>
          </w:tcPr>
          <w:p w:rsidR="00AE2FEB" w:rsidRDefault="00AE2FEB" w:rsidP="00AE2FEB">
            <w:pPr>
              <w:jc w:val="center"/>
              <w:rPr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4</w:t>
            </w: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</w:p>
          <w:p w:rsidR="002F7314" w:rsidRDefault="002F7314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100%</w:t>
            </w:r>
          </w:p>
        </w:tc>
        <w:tc>
          <w:tcPr>
            <w:tcW w:w="7938" w:type="dxa"/>
          </w:tcPr>
          <w:p w:rsidR="00AE2FEB" w:rsidRDefault="006B16CC" w:rsidP="00AE2FEB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ascii="Palatino Linotype" w:hAnsi="Palatino Linotype"/>
              </w:rPr>
              <w:t>Topic or concept is stated clearly.</w:t>
            </w:r>
          </w:p>
          <w:p w:rsidR="00AE2FEB" w:rsidRPr="000F0AE4" w:rsidRDefault="006B16CC" w:rsidP="00AE2FEB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ascii="Palatino" w:hAnsi="Palatino"/>
              </w:rPr>
              <w:t>Explanation or example is accurate and clear.</w:t>
            </w:r>
          </w:p>
          <w:p w:rsidR="00AE2FEB" w:rsidRDefault="006B16CC" w:rsidP="00AE2FEB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ascii="Palatino" w:hAnsi="Palatino"/>
              </w:rPr>
              <w:t>Project is neat.  Shows care and effort.</w:t>
            </w:r>
          </w:p>
          <w:p w:rsidR="00AE2FEB" w:rsidRPr="006B16CC" w:rsidRDefault="00AE2FEB" w:rsidP="00AE2FEB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ascii="Palatino" w:hAnsi="Palatino"/>
              </w:rPr>
              <w:t xml:space="preserve">Student </w:t>
            </w:r>
            <w:r w:rsidR="006B16CC">
              <w:rPr>
                <w:rFonts w:ascii="Palatino" w:hAnsi="Palatino"/>
              </w:rPr>
              <w:t>demonstrates significant creativity in presentation of his/her idea.</w:t>
            </w:r>
          </w:p>
        </w:tc>
      </w:tr>
      <w:tr w:rsidR="00AE2FEB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440" w:type="dxa"/>
          </w:tcPr>
          <w:p w:rsidR="00AE2FEB" w:rsidRDefault="00AE2FEB" w:rsidP="00AE2FEB">
            <w:pPr>
              <w:jc w:val="center"/>
              <w:rPr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3</w:t>
            </w:r>
          </w:p>
          <w:p w:rsidR="002F7314" w:rsidRDefault="002F7314" w:rsidP="00AE2FEB">
            <w:pPr>
              <w:jc w:val="center"/>
              <w:rPr>
                <w:rFonts w:ascii="Palatino" w:hAnsi="Palatino"/>
                <w:b/>
              </w:rPr>
            </w:pPr>
          </w:p>
          <w:p w:rsidR="002F7314" w:rsidRDefault="006B16CC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90</w:t>
            </w:r>
            <w:r w:rsidR="002F7314">
              <w:rPr>
                <w:rFonts w:ascii="Palatino" w:hAnsi="Palatino"/>
                <w:b/>
              </w:rPr>
              <w:t>%</w:t>
            </w:r>
          </w:p>
        </w:tc>
        <w:tc>
          <w:tcPr>
            <w:tcW w:w="7938" w:type="dxa"/>
          </w:tcPr>
          <w:p w:rsidR="006B16CC" w:rsidRDefault="006B16CC" w:rsidP="006B16CC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Palatino Linotype" w:hAnsi="Palatino Linotype"/>
              </w:rPr>
              <w:t>Topic or concept is stated clearly.</w:t>
            </w:r>
          </w:p>
          <w:p w:rsidR="006B16CC" w:rsidRPr="000F0AE4" w:rsidRDefault="006B16CC" w:rsidP="006B16CC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Palatino" w:hAnsi="Palatino"/>
              </w:rPr>
              <w:t>Explanation or example is accurate and clear.</w:t>
            </w:r>
          </w:p>
          <w:p w:rsidR="006B16CC" w:rsidRDefault="006B16CC" w:rsidP="006B16CC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Palatino" w:hAnsi="Palatino"/>
              </w:rPr>
              <w:t>Project is neat.  Shows care and effort.</w:t>
            </w:r>
          </w:p>
          <w:p w:rsidR="00AE2FEB" w:rsidRPr="006B16CC" w:rsidRDefault="006B16CC" w:rsidP="00AE2FEB">
            <w:pPr>
              <w:numPr>
                <w:ilvl w:val="0"/>
                <w:numId w:val="2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Student demonstrates some creativity in presentation of his/her idea.</w:t>
            </w:r>
          </w:p>
        </w:tc>
      </w:tr>
      <w:tr w:rsidR="00AE2FEB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AE2FEB" w:rsidRDefault="00AE2FEB" w:rsidP="00AE2FEB">
            <w:pPr>
              <w:jc w:val="center"/>
              <w:rPr>
                <w:b/>
              </w:rPr>
            </w:pPr>
          </w:p>
          <w:p w:rsidR="00AE2FEB" w:rsidRDefault="00AE2FEB" w:rsidP="00AE2FEB">
            <w:pPr>
              <w:jc w:val="center"/>
              <w:rPr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2</w:t>
            </w:r>
          </w:p>
          <w:p w:rsidR="002F7314" w:rsidRDefault="002F7314" w:rsidP="00AE2FEB">
            <w:pPr>
              <w:jc w:val="center"/>
              <w:rPr>
                <w:rFonts w:ascii="Palatino" w:hAnsi="Palatino"/>
                <w:b/>
              </w:rPr>
            </w:pPr>
          </w:p>
          <w:p w:rsidR="002F7314" w:rsidRDefault="006B16CC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80</w:t>
            </w:r>
            <w:r w:rsidR="002F7314">
              <w:rPr>
                <w:rFonts w:ascii="Palatino" w:hAnsi="Palatino"/>
                <w:b/>
              </w:rPr>
              <w:t>%</w:t>
            </w:r>
          </w:p>
          <w:p w:rsidR="002F7314" w:rsidRDefault="002F7314" w:rsidP="00AE2FEB">
            <w:pPr>
              <w:jc w:val="center"/>
              <w:rPr>
                <w:rFonts w:ascii="Palatino" w:hAnsi="Palatino"/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</w:p>
        </w:tc>
        <w:tc>
          <w:tcPr>
            <w:tcW w:w="7938" w:type="dxa"/>
          </w:tcPr>
          <w:p w:rsidR="006B16CC" w:rsidRDefault="006B16CC" w:rsidP="006B16CC">
            <w:pPr>
              <w:numPr>
                <w:ilvl w:val="0"/>
                <w:numId w:val="3"/>
              </w:numPr>
              <w:rPr>
                <w:b/>
              </w:rPr>
            </w:pPr>
            <w:r>
              <w:rPr>
                <w:rFonts w:ascii="Palatino Linotype" w:hAnsi="Palatino Linotype"/>
              </w:rPr>
              <w:t>Topic or concept is stated clearly.</w:t>
            </w:r>
          </w:p>
          <w:p w:rsidR="006B16CC" w:rsidRPr="000F0AE4" w:rsidRDefault="006B16CC" w:rsidP="006B16CC">
            <w:pPr>
              <w:numPr>
                <w:ilvl w:val="0"/>
                <w:numId w:val="3"/>
              </w:numPr>
              <w:rPr>
                <w:b/>
              </w:rPr>
            </w:pPr>
            <w:r>
              <w:rPr>
                <w:rFonts w:ascii="Palatino" w:hAnsi="Palatino"/>
              </w:rPr>
              <w:t>Explanation or example is</w:t>
            </w:r>
            <w:r w:rsidR="00226CBF">
              <w:rPr>
                <w:rFonts w:ascii="Palatino" w:hAnsi="Palatino"/>
              </w:rPr>
              <w:t xml:space="preserve"> mostly accurate and clear </w:t>
            </w:r>
            <w:r w:rsidR="00226CBF" w:rsidRPr="00226CBF">
              <w:rPr>
                <w:rFonts w:ascii="Palatino" w:hAnsi="Palatino"/>
                <w:b/>
                <w:u w:val="single"/>
              </w:rPr>
              <w:t>or</w:t>
            </w:r>
          </w:p>
          <w:p w:rsidR="006B16CC" w:rsidRDefault="00226CBF" w:rsidP="006B16CC">
            <w:pPr>
              <w:numPr>
                <w:ilvl w:val="0"/>
                <w:numId w:val="3"/>
              </w:numPr>
              <w:rPr>
                <w:b/>
              </w:rPr>
            </w:pPr>
            <w:r>
              <w:rPr>
                <w:rFonts w:ascii="Palatino" w:hAnsi="Palatino"/>
              </w:rPr>
              <w:t>Project is not neat</w:t>
            </w:r>
            <w:r w:rsidR="006B16CC">
              <w:rPr>
                <w:rFonts w:ascii="Palatino" w:hAnsi="Palatino"/>
              </w:rPr>
              <w:t xml:space="preserve"> or shows inadequate care and effort</w:t>
            </w:r>
            <w:r>
              <w:rPr>
                <w:rFonts w:ascii="Palatino" w:hAnsi="Palatino"/>
              </w:rPr>
              <w:t xml:space="preserve"> </w:t>
            </w:r>
            <w:r w:rsidRPr="00226CBF">
              <w:rPr>
                <w:rFonts w:ascii="Palatino" w:hAnsi="Palatino"/>
                <w:b/>
                <w:u w:val="single"/>
              </w:rPr>
              <w:t>or</w:t>
            </w:r>
          </w:p>
          <w:p w:rsidR="00AE2FEB" w:rsidRPr="006B16CC" w:rsidRDefault="00226CBF" w:rsidP="00AE2FEB">
            <w:pPr>
              <w:numPr>
                <w:ilvl w:val="0"/>
                <w:numId w:val="3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Student demonstrates little</w:t>
            </w:r>
            <w:r w:rsidR="006B16CC">
              <w:rPr>
                <w:rFonts w:ascii="Palatino" w:hAnsi="Palatino"/>
              </w:rPr>
              <w:t xml:space="preserve"> creativity in presentation of his/her idea.</w:t>
            </w:r>
          </w:p>
        </w:tc>
      </w:tr>
      <w:tr w:rsidR="00AE2FEB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1440" w:type="dxa"/>
          </w:tcPr>
          <w:p w:rsidR="00AE2FEB" w:rsidRDefault="00AE2FEB" w:rsidP="00AE2FEB">
            <w:pPr>
              <w:jc w:val="center"/>
              <w:rPr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1</w:t>
            </w: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</w:p>
          <w:p w:rsidR="002F7314" w:rsidRDefault="002F7314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60%</w:t>
            </w:r>
          </w:p>
        </w:tc>
        <w:tc>
          <w:tcPr>
            <w:tcW w:w="7938" w:type="dxa"/>
          </w:tcPr>
          <w:p w:rsidR="00226CBF" w:rsidRDefault="00226CBF" w:rsidP="00226CBF">
            <w:pPr>
              <w:numPr>
                <w:ilvl w:val="0"/>
                <w:numId w:val="4"/>
              </w:numPr>
              <w:rPr>
                <w:b/>
              </w:rPr>
            </w:pPr>
            <w:r>
              <w:rPr>
                <w:rFonts w:ascii="Palatino Linotype" w:hAnsi="Palatino Linotype"/>
              </w:rPr>
              <w:t xml:space="preserve">Topic or concept is </w:t>
            </w:r>
            <w:r w:rsidRPr="00226CBF">
              <w:rPr>
                <w:rFonts w:ascii="Palatino Linotype" w:hAnsi="Palatino Linotype"/>
                <w:u w:val="single"/>
              </w:rPr>
              <w:t>not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stated clearly</w:t>
            </w:r>
            <w:r>
              <w:rPr>
                <w:rFonts w:ascii="Palatino Linotype" w:hAnsi="Palatino Linotype"/>
              </w:rPr>
              <w:t xml:space="preserve"> </w:t>
            </w:r>
            <w:r w:rsidRPr="00226CBF">
              <w:rPr>
                <w:rFonts w:ascii="Palatino Linotype" w:hAnsi="Palatino Linotype"/>
                <w:b/>
                <w:u w:val="single"/>
              </w:rPr>
              <w:t>or</w:t>
            </w:r>
          </w:p>
          <w:p w:rsidR="00226CBF" w:rsidRPr="000F0AE4" w:rsidRDefault="00226CBF" w:rsidP="00226CBF">
            <w:pPr>
              <w:numPr>
                <w:ilvl w:val="0"/>
                <w:numId w:val="4"/>
              </w:numPr>
              <w:rPr>
                <w:b/>
              </w:rPr>
            </w:pPr>
            <w:r>
              <w:rPr>
                <w:rFonts w:ascii="Palatino" w:hAnsi="Palatino"/>
              </w:rPr>
              <w:t>Explanation or example is</w:t>
            </w:r>
            <w:r>
              <w:rPr>
                <w:rFonts w:ascii="Palatino" w:hAnsi="Palatino"/>
              </w:rPr>
              <w:t xml:space="preserve"> not</w:t>
            </w:r>
            <w:r>
              <w:rPr>
                <w:rFonts w:ascii="Palatino" w:hAnsi="Palatino"/>
              </w:rPr>
              <w:t xml:space="preserve"> accurate and clear</w:t>
            </w:r>
            <w:r>
              <w:rPr>
                <w:rFonts w:ascii="Palatino" w:hAnsi="Palatino"/>
              </w:rPr>
              <w:t xml:space="preserve"> </w:t>
            </w:r>
            <w:r w:rsidRPr="00226CBF">
              <w:rPr>
                <w:rFonts w:ascii="Palatino" w:hAnsi="Palatino"/>
                <w:b/>
                <w:u w:val="single"/>
              </w:rPr>
              <w:t>or</w:t>
            </w:r>
          </w:p>
          <w:p w:rsidR="00226CBF" w:rsidRDefault="00226CBF" w:rsidP="00226CBF">
            <w:pPr>
              <w:numPr>
                <w:ilvl w:val="0"/>
                <w:numId w:val="4"/>
              </w:numPr>
              <w:rPr>
                <w:b/>
              </w:rPr>
            </w:pPr>
            <w:r>
              <w:rPr>
                <w:rFonts w:ascii="Palatino" w:hAnsi="Palatino"/>
              </w:rPr>
              <w:t xml:space="preserve">Project is not neat or shows inadequate care and effort </w:t>
            </w:r>
            <w:r w:rsidRPr="00226CBF">
              <w:rPr>
                <w:rFonts w:ascii="Palatino" w:hAnsi="Palatino"/>
                <w:b/>
                <w:u w:val="single"/>
              </w:rPr>
              <w:t>or</w:t>
            </w:r>
          </w:p>
          <w:p w:rsidR="00AE2FEB" w:rsidRPr="004825FB" w:rsidRDefault="00226CBF" w:rsidP="00226CBF">
            <w:pPr>
              <w:numPr>
                <w:ilvl w:val="0"/>
                <w:numId w:val="4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 xml:space="preserve">Student demonstrates </w:t>
            </w:r>
            <w:r>
              <w:rPr>
                <w:rFonts w:ascii="Palatino" w:hAnsi="Palatino"/>
              </w:rPr>
              <w:t xml:space="preserve">little </w:t>
            </w:r>
            <w:r>
              <w:rPr>
                <w:rFonts w:ascii="Palatino" w:hAnsi="Palatino"/>
              </w:rPr>
              <w:t>creativity in presentation of his/her idea.</w:t>
            </w:r>
          </w:p>
        </w:tc>
      </w:tr>
    </w:tbl>
    <w:p w:rsidR="00F73BE7" w:rsidRDefault="00F73BE7" w:rsidP="002101A3">
      <w:pPr>
        <w:pStyle w:val="Heading1"/>
      </w:pPr>
    </w:p>
    <w:sectPr w:rsidR="00F73BE7" w:rsidSect="002101A3">
      <w:pgSz w:w="12240" w:h="15840" w:code="1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6CC" w:rsidRDefault="006B16CC">
      <w:r>
        <w:separator/>
      </w:r>
    </w:p>
  </w:endnote>
  <w:endnote w:type="continuationSeparator" w:id="0">
    <w:p w:rsidR="006B16CC" w:rsidRDefault="006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6CC" w:rsidRDefault="006B16CC">
      <w:r>
        <w:separator/>
      </w:r>
    </w:p>
  </w:footnote>
  <w:footnote w:type="continuationSeparator" w:id="0">
    <w:p w:rsidR="006B16CC" w:rsidRDefault="006B1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1">
    <w:nsid w:val="00000007"/>
    <w:multiLevelType w:val="singleLevel"/>
    <w:tmpl w:val="0000000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2">
    <w:nsid w:val="00000008"/>
    <w:multiLevelType w:val="singleLevel"/>
    <w:tmpl w:val="0000000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3">
    <w:nsid w:val="00000009"/>
    <w:multiLevelType w:val="singleLevel"/>
    <w:tmpl w:val="0000000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4">
    <w:nsid w:val="19323EB7"/>
    <w:multiLevelType w:val="hybridMultilevel"/>
    <w:tmpl w:val="6BCE45D0"/>
    <w:lvl w:ilvl="0" w:tplc="0000000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E95552"/>
    <w:multiLevelType w:val="hybridMultilevel"/>
    <w:tmpl w:val="F4C0F342"/>
    <w:lvl w:ilvl="0" w:tplc="1E540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227083"/>
    <w:multiLevelType w:val="hybridMultilevel"/>
    <w:tmpl w:val="A7B445BC"/>
    <w:lvl w:ilvl="0" w:tplc="1E540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0B567C5"/>
    <w:multiLevelType w:val="hybridMultilevel"/>
    <w:tmpl w:val="99EEB25A"/>
    <w:lvl w:ilvl="0" w:tplc="00000000">
      <w:start w:val="1"/>
      <w:numFmt w:val="bullet"/>
      <w:lvlText w:val=""/>
      <w:lvlJc w:val="left"/>
      <w:pPr>
        <w:tabs>
          <w:tab w:val="num" w:pos="405"/>
        </w:tabs>
        <w:ind w:left="405" w:hanging="360"/>
      </w:pPr>
      <w:rPr>
        <w:rFonts w:ascii="Wingdings" w:hAnsi="Wingdings" w:hint="default"/>
        <w:b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8">
    <w:nsid w:val="61053E89"/>
    <w:multiLevelType w:val="hybridMultilevel"/>
    <w:tmpl w:val="AA4E0196"/>
    <w:lvl w:ilvl="0" w:tplc="177EBA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9B0000"/>
    <w:multiLevelType w:val="hybridMultilevel"/>
    <w:tmpl w:val="4AB44C7E"/>
    <w:lvl w:ilvl="0" w:tplc="0000000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6D7132"/>
    <w:multiLevelType w:val="hybridMultilevel"/>
    <w:tmpl w:val="AF340A64"/>
    <w:lvl w:ilvl="0" w:tplc="D716035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FEB"/>
    <w:rsid w:val="00190A70"/>
    <w:rsid w:val="002101A3"/>
    <w:rsid w:val="00226CBF"/>
    <w:rsid w:val="002F7314"/>
    <w:rsid w:val="003044FE"/>
    <w:rsid w:val="003045F9"/>
    <w:rsid w:val="004375FB"/>
    <w:rsid w:val="00591EAA"/>
    <w:rsid w:val="006B16CC"/>
    <w:rsid w:val="0087305C"/>
    <w:rsid w:val="008B01B6"/>
    <w:rsid w:val="009B7190"/>
    <w:rsid w:val="00A332B2"/>
    <w:rsid w:val="00AA69DD"/>
    <w:rsid w:val="00AD7B58"/>
    <w:rsid w:val="00AE2FEB"/>
    <w:rsid w:val="00D23BF7"/>
    <w:rsid w:val="00D625F5"/>
    <w:rsid w:val="00EA1486"/>
    <w:rsid w:val="00F167CB"/>
    <w:rsid w:val="00F447A7"/>
    <w:rsid w:val="00F7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F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E2FEB"/>
    <w:pPr>
      <w:keepNext/>
      <w:jc w:val="center"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rsid w:val="00AE2FEB"/>
    <w:pPr>
      <w:keepNext/>
      <w:jc w:val="center"/>
      <w:outlineLvl w:val="1"/>
    </w:pPr>
    <w:rPr>
      <w:rFonts w:ascii="Palatino" w:hAnsi="Palatino"/>
      <w:b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E2F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AE2FEB"/>
    <w:rPr>
      <w:b/>
      <w:sz w:val="24"/>
      <w:lang w:val="en-US" w:eastAsia="en-US" w:bidi="ar-SA"/>
    </w:rPr>
  </w:style>
  <w:style w:type="paragraph" w:styleId="Title">
    <w:name w:val="Title"/>
    <w:basedOn w:val="Normal"/>
    <w:qFormat/>
    <w:rsid w:val="00AE2FEB"/>
    <w:pPr>
      <w:jc w:val="center"/>
    </w:pPr>
    <w:rPr>
      <w:b/>
      <w:sz w:val="32"/>
      <w:szCs w:val="20"/>
    </w:rPr>
  </w:style>
  <w:style w:type="paragraph" w:styleId="Header">
    <w:name w:val="header"/>
    <w:basedOn w:val="Normal"/>
    <w:link w:val="HeaderChar"/>
    <w:rsid w:val="002101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101A3"/>
    <w:rPr>
      <w:sz w:val="24"/>
      <w:szCs w:val="24"/>
    </w:rPr>
  </w:style>
  <w:style w:type="paragraph" w:styleId="Footer">
    <w:name w:val="footer"/>
    <w:basedOn w:val="Normal"/>
    <w:link w:val="FooterChar"/>
    <w:rsid w:val="002101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101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F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E2FEB"/>
    <w:pPr>
      <w:keepNext/>
      <w:jc w:val="center"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rsid w:val="00AE2FEB"/>
    <w:pPr>
      <w:keepNext/>
      <w:jc w:val="center"/>
      <w:outlineLvl w:val="1"/>
    </w:pPr>
    <w:rPr>
      <w:rFonts w:ascii="Palatino" w:hAnsi="Palatino"/>
      <w:b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E2F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AE2FEB"/>
    <w:rPr>
      <w:b/>
      <w:sz w:val="24"/>
      <w:lang w:val="en-US" w:eastAsia="en-US" w:bidi="ar-SA"/>
    </w:rPr>
  </w:style>
  <w:style w:type="paragraph" w:styleId="Title">
    <w:name w:val="Title"/>
    <w:basedOn w:val="Normal"/>
    <w:qFormat/>
    <w:rsid w:val="00AE2FEB"/>
    <w:pPr>
      <w:jc w:val="center"/>
    </w:pPr>
    <w:rPr>
      <w:b/>
      <w:sz w:val="32"/>
      <w:szCs w:val="20"/>
    </w:rPr>
  </w:style>
  <w:style w:type="paragraph" w:styleId="Header">
    <w:name w:val="header"/>
    <w:basedOn w:val="Normal"/>
    <w:link w:val="HeaderChar"/>
    <w:rsid w:val="002101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101A3"/>
    <w:rPr>
      <w:sz w:val="24"/>
      <w:szCs w:val="24"/>
    </w:rPr>
  </w:style>
  <w:style w:type="paragraph" w:styleId="Footer">
    <w:name w:val="footer"/>
    <w:basedOn w:val="Normal"/>
    <w:link w:val="FooterChar"/>
    <w:rsid w:val="002101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101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  Student Expectations Scoring Rubrics</vt:lpstr>
    </vt:vector>
  </TitlesOfParts>
  <Company>Malden Public Schools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  Student Expectations Scoring Rubrics</dc:title>
  <dc:creator>Malden Public Schools</dc:creator>
  <cp:lastModifiedBy>mpstech</cp:lastModifiedBy>
  <cp:revision>8</cp:revision>
  <dcterms:created xsi:type="dcterms:W3CDTF">2013-11-27T12:41:00Z</dcterms:created>
  <dcterms:modified xsi:type="dcterms:W3CDTF">2013-11-27T12:54:00Z</dcterms:modified>
</cp:coreProperties>
</file>